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562AC9B6"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w:t>
      </w:r>
      <w:r w:rsidR="00E02D2A">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CA20CC">
        <w:rPr>
          <w:rFonts w:cs="Calibri"/>
          <w:caps/>
          <w:color w:val="auto"/>
          <w:kern w:val="28"/>
        </w:rPr>
        <w:t>04462</w:t>
      </w:r>
      <w:r w:rsidR="00D04382" w:rsidRPr="00B172A9">
        <w:rPr>
          <w:rFonts w:ascii="Calibri" w:eastAsia="Times New Roman" w:hAnsi="Calibri" w:cs="Calibri"/>
          <w:bCs w:val="0"/>
          <w:color w:val="auto"/>
          <w:szCs w:val="20"/>
        </w:rPr>
        <w:t>/202</w:t>
      </w:r>
      <w:r w:rsidR="00D04382">
        <w:rPr>
          <w:rFonts w:ascii="Calibri" w:eastAsia="Times New Roman" w:hAnsi="Calibri" w:cs="Calibri"/>
          <w:bCs w:val="0"/>
          <w:color w:val="auto"/>
          <w:szCs w:val="20"/>
        </w:rPr>
        <w:t>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1453082F"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CA20CC" w:rsidRPr="00CA20CC">
        <w:rPr>
          <w:rFonts w:cs="Arial"/>
          <w:b/>
          <w:i/>
          <w:snapToGrid w:val="0"/>
          <w:color w:val="000000"/>
          <w:szCs w:val="22"/>
        </w:rPr>
        <w:t>Roboty branży elektroenergetycznej na terenie działania RE Janów Lubelski - 3 części w miejscowościach Janów Lubelski i Szeliga gm. Harasiuki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w:t>
      </w:r>
      <w:r w:rsidRPr="00CA20CC">
        <w:rPr>
          <w:rFonts w:cs="Calibri"/>
          <w:bCs/>
          <w:szCs w:val="22"/>
          <w:lang w:eastAsia="pl-PL"/>
        </w:rPr>
        <w:t xml:space="preserve">ostatnich </w:t>
      </w:r>
      <w:r w:rsidR="009B2A00" w:rsidRPr="00CA20CC">
        <w:rPr>
          <w:rFonts w:cs="Calibri"/>
          <w:bCs/>
          <w:szCs w:val="22"/>
          <w:lang w:eastAsia="pl-PL"/>
        </w:rPr>
        <w:t>5</w:t>
      </w:r>
      <w:r w:rsidRPr="00CA20CC">
        <w:rPr>
          <w:rFonts w:cs="Calibri"/>
          <w:bCs/>
          <w:szCs w:val="22"/>
          <w:lang w:eastAsia="pl-PL"/>
        </w:rPr>
        <w:t xml:space="preserve"> lat przed upływem</w:t>
      </w:r>
      <w:r w:rsidRPr="00A12417">
        <w:rPr>
          <w:rFonts w:cs="Calibri"/>
          <w:bCs/>
          <w:szCs w:val="22"/>
          <w:lang w:eastAsia="pl-PL"/>
        </w:rPr>
        <w:t xml:space="preserve">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2"/>
      <w:headerReference w:type="default" r:id="rId13"/>
      <w:footerReference w:type="even" r:id="rId14"/>
      <w:footerReference w:type="default" r:id="rId15"/>
      <w:headerReference w:type="first" r:id="rId16"/>
      <w:footerReference w:type="first" r:id="rId17"/>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7190B" w14:textId="77777777" w:rsidR="00251449" w:rsidRDefault="00251449" w:rsidP="004A302B">
      <w:pPr>
        <w:spacing w:line="240" w:lineRule="auto"/>
      </w:pPr>
      <w:r>
        <w:separator/>
      </w:r>
    </w:p>
  </w:endnote>
  <w:endnote w:type="continuationSeparator" w:id="0">
    <w:p w14:paraId="251A73A1" w14:textId="77777777" w:rsidR="00251449" w:rsidRDefault="0025144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DE192" w14:textId="77777777" w:rsidR="00251449" w:rsidRDefault="00251449" w:rsidP="004A302B">
      <w:pPr>
        <w:spacing w:line="240" w:lineRule="auto"/>
      </w:pPr>
      <w:r>
        <w:separator/>
      </w:r>
    </w:p>
  </w:footnote>
  <w:footnote w:type="continuationSeparator" w:id="0">
    <w:p w14:paraId="52501693" w14:textId="77777777" w:rsidR="00251449" w:rsidRDefault="0025144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59255001">
    <w:abstractNumId w:val="22"/>
  </w:num>
  <w:num w:numId="2" w16cid:durableId="1841504204">
    <w:abstractNumId w:val="9"/>
  </w:num>
  <w:num w:numId="3" w16cid:durableId="1186476446">
    <w:abstractNumId w:val="4"/>
  </w:num>
  <w:num w:numId="4" w16cid:durableId="1469590431">
    <w:abstractNumId w:val="36"/>
  </w:num>
  <w:num w:numId="5" w16cid:durableId="1759935546">
    <w:abstractNumId w:val="19"/>
  </w:num>
  <w:num w:numId="6" w16cid:durableId="1170218724">
    <w:abstractNumId w:val="14"/>
  </w:num>
  <w:num w:numId="7" w16cid:durableId="1348944089">
    <w:abstractNumId w:val="27"/>
  </w:num>
  <w:num w:numId="8" w16cid:durableId="816341244">
    <w:abstractNumId w:val="43"/>
  </w:num>
  <w:num w:numId="9" w16cid:durableId="1161233212">
    <w:abstractNumId w:val="12"/>
  </w:num>
  <w:num w:numId="10" w16cid:durableId="534736168">
    <w:abstractNumId w:val="33"/>
  </w:num>
  <w:num w:numId="11" w16cid:durableId="1279724481">
    <w:abstractNumId w:val="24"/>
  </w:num>
  <w:num w:numId="12" w16cid:durableId="2092847031">
    <w:abstractNumId w:val="18"/>
  </w:num>
  <w:num w:numId="13" w16cid:durableId="1919097799">
    <w:abstractNumId w:val="10"/>
  </w:num>
  <w:num w:numId="14" w16cid:durableId="134028769">
    <w:abstractNumId w:val="25"/>
  </w:num>
  <w:num w:numId="15" w16cid:durableId="179517670">
    <w:abstractNumId w:val="35"/>
  </w:num>
  <w:num w:numId="16" w16cid:durableId="257560831">
    <w:abstractNumId w:val="32"/>
  </w:num>
  <w:num w:numId="17" w16cid:durableId="1207376354">
    <w:abstractNumId w:val="44"/>
  </w:num>
  <w:num w:numId="18" w16cid:durableId="442379613">
    <w:abstractNumId w:val="16"/>
  </w:num>
  <w:num w:numId="19" w16cid:durableId="1907914876">
    <w:abstractNumId w:val="5"/>
  </w:num>
  <w:num w:numId="20" w16cid:durableId="1563561553">
    <w:abstractNumId w:val="29"/>
  </w:num>
  <w:num w:numId="21" w16cid:durableId="121512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7811135">
    <w:abstractNumId w:val="7"/>
  </w:num>
  <w:num w:numId="23" w16cid:durableId="296420078">
    <w:abstractNumId w:val="46"/>
  </w:num>
  <w:num w:numId="24" w16cid:durableId="418259888">
    <w:abstractNumId w:val="8"/>
  </w:num>
  <w:num w:numId="25" w16cid:durableId="1080367272">
    <w:abstractNumId w:val="20"/>
  </w:num>
  <w:num w:numId="26" w16cid:durableId="1804154638">
    <w:abstractNumId w:val="13"/>
  </w:num>
  <w:num w:numId="27" w16cid:durableId="825121916">
    <w:abstractNumId w:val="23"/>
  </w:num>
  <w:num w:numId="28" w16cid:durableId="1218853460">
    <w:abstractNumId w:val="6"/>
  </w:num>
  <w:num w:numId="29" w16cid:durableId="40256460">
    <w:abstractNumId w:val="21"/>
  </w:num>
  <w:num w:numId="30" w16cid:durableId="1818262620">
    <w:abstractNumId w:val="28"/>
  </w:num>
  <w:num w:numId="31" w16cid:durableId="610012755">
    <w:abstractNumId w:val="26"/>
  </w:num>
  <w:num w:numId="32" w16cid:durableId="786854056">
    <w:abstractNumId w:val="31"/>
  </w:num>
  <w:num w:numId="33" w16cid:durableId="507063978">
    <w:abstractNumId w:val="34"/>
  </w:num>
  <w:num w:numId="34" w16cid:durableId="1679456465">
    <w:abstractNumId w:val="15"/>
  </w:num>
  <w:num w:numId="35" w16cid:durableId="1579824315">
    <w:abstractNumId w:val="17"/>
  </w:num>
  <w:num w:numId="36" w16cid:durableId="1630240632">
    <w:abstractNumId w:val="3"/>
  </w:num>
  <w:num w:numId="37" w16cid:durableId="2021811076">
    <w:abstractNumId w:val="41"/>
  </w:num>
  <w:num w:numId="38" w16cid:durableId="283929355">
    <w:abstractNumId w:val="38"/>
  </w:num>
  <w:num w:numId="39" w16cid:durableId="336806894">
    <w:abstractNumId w:val="45"/>
  </w:num>
  <w:num w:numId="40" w16cid:durableId="1352760143">
    <w:abstractNumId w:val="37"/>
  </w:num>
  <w:num w:numId="41" w16cid:durableId="1202404962">
    <w:abstractNumId w:val="30"/>
  </w:num>
  <w:num w:numId="42" w16cid:durableId="1259799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13331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2965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832657">
    <w:abstractNumId w:val="42"/>
  </w:num>
  <w:num w:numId="46" w16cid:durableId="1995646548">
    <w:abstractNumId w:val="40"/>
  </w:num>
  <w:num w:numId="47" w16cid:durableId="886336309">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1449"/>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27966"/>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0CC"/>
    <w:rsid w:val="00CA26B1"/>
    <w:rsid w:val="00CA44E3"/>
    <w:rsid w:val="00CA60DF"/>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POST/DYS/OR/GZ/04462/2025                         </dmsv2SWPP2ObjectNumber>
    <dmsv2SWPP2SumMD5 xmlns="http://schemas.microsoft.com/sharepoint/v3">036180de437bb8f1e39f7cba579726a4</dmsv2SWPP2SumMD5>
    <dmsv2BaseMoved xmlns="http://schemas.microsoft.com/sharepoint/v3">false</dmsv2BaseMoved>
    <dmsv2BaseIsSensitive xmlns="http://schemas.microsoft.com/sharepoint/v3">true</dmsv2BaseIsSensitive>
    <dmsv2SWPP2IDSWPP2 xmlns="http://schemas.microsoft.com/sharepoint/v3">701461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23994990</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00000001000700030000000k000000000001</dmsv2SWPP2ObjectDepartment>
    <dmsv2SWPP2ObjectName xmlns="http://schemas.microsoft.com/sharepoint/v3">Postępowanie</dmsv2SWPP2ObjectName>
    <_dlc_DocId xmlns="a19cb1c7-c5c7-46d4-85ae-d83685407bba">JEUP5JKVCYQC-1133723987-10352</_dlc_DocId>
    <_dlc_DocIdUrl xmlns="a19cb1c7-c5c7-46d4-85ae-d83685407bba">
      <Url>https://swpp2.dms.gkpge.pl/sites/41/_layouts/15/DocIdRedir.aspx?ID=JEUP5JKVCYQC-1133723987-10352</Url>
      <Description>JEUP5JKVCYQC-1133723987-10352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5F470158-7FF5-479F-B7F8-588CF74FF0BA}"/>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07748812-12A3-4A87-ABE2-BA0D3A6CDB0F}">
  <ds:schemaRefs>
    <ds:schemaRef ds:uri="http://schemas.openxmlformats.org/officeDocument/2006/bibliography"/>
  </ds:schemaRefs>
</ds:datastoreItem>
</file>

<file path=customXml/itemProps6.xml><?xml version="1.0" encoding="utf-8"?>
<ds:datastoreItem xmlns:ds="http://schemas.openxmlformats.org/officeDocument/2006/customXml" ds:itemID="{B1BAF4B0-AC42-426D-85C7-70FF0EFACABC}"/>
</file>

<file path=docProps/app.xml><?xml version="1.0" encoding="utf-8"?>
<Properties xmlns="http://schemas.openxmlformats.org/officeDocument/2006/extended-properties" xmlns:vt="http://schemas.openxmlformats.org/officeDocument/2006/docPropsVTypes">
  <Template>Normal</Template>
  <TotalTime>51</TotalTime>
  <Pages>1</Pages>
  <Words>165</Words>
  <Characters>996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45</cp:revision>
  <cp:lastPrinted>2020-02-27T07:25:00Z</cp:lastPrinted>
  <dcterms:created xsi:type="dcterms:W3CDTF">2021-01-27T10:00:00Z</dcterms:created>
  <dcterms:modified xsi:type="dcterms:W3CDTF">2025-12-11T06:43:00Z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eeedd557-760c-436b-b8cd-9f93e079fb79</vt:lpwstr>
  </property>
</Properties>
</file>